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bookmarkStart w:id="0" w:name="_GoBack"/>
            <w:bookmarkEnd w:id="0"/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9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1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2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2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3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3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4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4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6432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085" w:rsidRDefault="00BC4085">
      <w:r>
        <w:separator/>
      </w:r>
    </w:p>
  </w:endnote>
  <w:endnote w:type="continuationSeparator" w:id="0">
    <w:p w:rsidR="00BC4085" w:rsidRDefault="00BC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3665DE"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085" w:rsidRDefault="00BC4085">
      <w:r>
        <w:separator/>
      </w:r>
    </w:p>
  </w:footnote>
  <w:footnote w:type="continuationSeparator" w:id="0">
    <w:p w:rsidR="00BC4085" w:rsidRDefault="00BC4085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 Kontkiewicz">
    <w15:presenceInfo w15:providerId="None" w15:userId="Piotr Kont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665DE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4085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1E3AB-5E72-4C6C-9ED5-EA1504F7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UG</cp:lastModifiedBy>
  <cp:revision>2</cp:revision>
  <cp:lastPrinted>2016-05-31T09:57:00Z</cp:lastPrinted>
  <dcterms:created xsi:type="dcterms:W3CDTF">2016-11-30T08:42:00Z</dcterms:created>
  <dcterms:modified xsi:type="dcterms:W3CDTF">2016-11-30T08:42:00Z</dcterms:modified>
</cp:coreProperties>
</file>